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63339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BB9B686" w14:textId="1EC03C98" w:rsidR="00E92145" w:rsidRDefault="009301DD" w:rsidP="00A32CE6">
      <w:pPr>
        <w:spacing w:before="120" w:after="120"/>
        <w:jc w:val="center"/>
        <w:rPr>
          <w:rFonts w:ascii="Calibri" w:hAnsi="Calibri"/>
          <w:b/>
          <w:bCs/>
          <w:spacing w:val="-4"/>
          <w:sz w:val="28"/>
          <w:szCs w:val="28"/>
        </w:rPr>
      </w:pPr>
      <w:r>
        <w:rPr>
          <w:rFonts w:ascii="Calibri" w:hAnsi="Calibri"/>
          <w:b/>
          <w:bCs/>
          <w:iCs/>
          <w:spacing w:val="-4"/>
          <w:sz w:val="28"/>
          <w:szCs w:val="28"/>
        </w:rPr>
        <w:t>Rozbudowa ulicy Podleśnej w Bydgoszczy w ramach Programu utwardzania ulic gruntowych na terenie miasta Bydgoszczy</w:t>
      </w: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65430A2E" w14:textId="067FEE0F" w:rsidR="000E707B" w:rsidRPr="00A356EB" w:rsidRDefault="00254FDF" w:rsidP="00A356E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  <w:r w:rsidR="000E707B">
        <w:rPr>
          <w:i/>
          <w:sz w:val="16"/>
          <w:szCs w:val="16"/>
        </w:rPr>
        <w:t xml:space="preserve">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33F42FA6" w:rsidR="00E13596" w:rsidRDefault="00E13596" w:rsidP="00E13596">
      <w:pPr>
        <w:spacing w:after="120"/>
        <w:jc w:val="both"/>
        <w:rPr>
          <w:i/>
          <w:color w:val="FF0000"/>
        </w:rPr>
      </w:pPr>
      <w:bookmarkStart w:id="1" w:name="_Hlk105151889"/>
      <w:r w:rsidRPr="00A32CE6">
        <w:rPr>
          <w:i/>
          <w:color w:val="FF0000"/>
        </w:rPr>
        <w:t xml:space="preserve">Oświadczenie </w:t>
      </w:r>
      <w:r w:rsidRPr="00A32CE6">
        <w:rPr>
          <w:b/>
          <w:bCs/>
          <w:i/>
          <w:color w:val="FF0000"/>
        </w:rPr>
        <w:t>składane na wezwanie</w:t>
      </w:r>
      <w:r w:rsidRPr="00A32CE6">
        <w:rPr>
          <w:i/>
          <w:color w:val="FF0000"/>
        </w:rPr>
        <w:t xml:space="preserve"> Zamawiającego na podstawie art. 274 ust. 1 </w:t>
      </w:r>
      <w:proofErr w:type="spellStart"/>
      <w:r w:rsidRPr="00A32CE6">
        <w:rPr>
          <w:i/>
          <w:color w:val="FF0000"/>
        </w:rPr>
        <w:t>uPzp</w:t>
      </w:r>
      <w:proofErr w:type="spellEnd"/>
      <w:r w:rsidRPr="00A32CE6">
        <w:rPr>
          <w:i/>
          <w:color w:val="FF0000"/>
        </w:rPr>
        <w:t xml:space="preserve">. </w:t>
      </w:r>
    </w:p>
    <w:bookmarkEnd w:id="1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1305DBB4" w14:textId="77777777" w:rsidR="00E13596" w:rsidRPr="00E13596" w:rsidRDefault="00E13596" w:rsidP="00E13596">
      <w:pPr>
        <w:spacing w:after="120"/>
        <w:jc w:val="both"/>
        <w:rPr>
          <w:i/>
        </w:rPr>
      </w:pPr>
      <w:r w:rsidRPr="00000660">
        <w:rPr>
          <w:i/>
        </w:rPr>
        <w:t xml:space="preserve">Oświadczenie </w:t>
      </w:r>
      <w:r w:rsidRPr="00A356EB">
        <w:rPr>
          <w:i/>
        </w:rPr>
        <w:t>należy złożyć w oryginale.</w:t>
      </w:r>
      <w:r w:rsidRPr="00E13596">
        <w:rPr>
          <w:i/>
        </w:rPr>
        <w:t xml:space="preserve">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01FAC" w14:textId="77777777" w:rsidR="00E24916" w:rsidRDefault="00E24916">
      <w:r>
        <w:separator/>
      </w:r>
    </w:p>
  </w:endnote>
  <w:endnote w:type="continuationSeparator" w:id="0">
    <w:p w14:paraId="3023269B" w14:textId="77777777" w:rsidR="00E24916" w:rsidRDefault="00E2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7305D" w14:textId="77777777" w:rsidR="00E24916" w:rsidRDefault="00E24916">
      <w:r>
        <w:separator/>
      </w:r>
    </w:p>
  </w:footnote>
  <w:footnote w:type="continuationSeparator" w:id="0">
    <w:p w14:paraId="35817B83" w14:textId="77777777" w:rsidR="00E24916" w:rsidRDefault="00E249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D221D" w14:textId="798C045B" w:rsidR="004C4363" w:rsidRDefault="008D57BF" w:rsidP="004C436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44"/>
        <w:tab w:val="left" w:pos="6946"/>
        <w:tab w:val="right" w:pos="9356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4C4363">
      <w:rPr>
        <w:rFonts w:ascii="Calibri" w:hAnsi="Calibri"/>
        <w:sz w:val="36"/>
      </w:rPr>
      <w:t>NZ.2531.</w:t>
    </w:r>
    <w:r w:rsidR="009301DD">
      <w:rPr>
        <w:rFonts w:ascii="Calibri" w:hAnsi="Calibri"/>
        <w:sz w:val="36"/>
      </w:rPr>
      <w:t>27</w:t>
    </w:r>
    <w:r w:rsidR="004C4363">
      <w:rPr>
        <w:rFonts w:ascii="Calibri" w:hAnsi="Calibri"/>
        <w:sz w:val="36"/>
      </w:rPr>
      <w:t xml:space="preserve">.2025 </w:t>
    </w:r>
  </w:p>
  <w:p w14:paraId="6FFDDE5F" w14:textId="6D3F7782" w:rsidR="003A26E2" w:rsidRPr="00C35A35" w:rsidRDefault="007E6008" w:rsidP="004C436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44"/>
        <w:tab w:val="left" w:pos="6946"/>
        <w:tab w:val="right" w:pos="9356"/>
      </w:tabs>
      <w:rPr>
        <w:rFonts w:ascii="Calibri" w:hAnsi="Calibri"/>
        <w:sz w:val="36"/>
      </w:rPr>
    </w:pPr>
    <w:r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uPzp</w:t>
    </w:r>
    <w:proofErr w:type="spellEnd"/>
    <w:r>
      <w:rPr>
        <w:rFonts w:ascii="Calibri" w:hAnsi="Calibri"/>
        <w:i/>
        <w:sz w:val="18"/>
      </w:rPr>
      <w:t xml:space="preserve"> </w:t>
    </w:r>
    <w:r w:rsidR="004C4363">
      <w:rPr>
        <w:rFonts w:ascii="Calibri" w:hAnsi="Calibri"/>
        <w:i/>
        <w:sz w:val="18"/>
      </w:rPr>
      <w:t>–</w:t>
    </w:r>
    <w:r w:rsidR="008764C9">
      <w:rPr>
        <w:rFonts w:ascii="Calibri" w:hAnsi="Calibri"/>
        <w:i/>
        <w:sz w:val="18"/>
      </w:rPr>
      <w:t xml:space="preserve"> </w:t>
    </w:r>
    <w:r w:rsidRPr="002E64B1">
      <w:rPr>
        <w:rFonts w:ascii="Calibri" w:hAnsi="Calibri"/>
        <w:bCs/>
        <w:i/>
        <w:sz w:val="18"/>
      </w:rPr>
      <w:t>załącznik</w:t>
    </w:r>
    <w:r w:rsidR="004C4363">
      <w:rPr>
        <w:rFonts w:ascii="Calibri" w:hAnsi="Calibri"/>
        <w:bCs/>
        <w:i/>
        <w:sz w:val="18"/>
      </w:rPr>
      <w:t xml:space="preserve">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7A50CE">
      <w:rPr>
        <w:rFonts w:ascii="Calibri" w:hAnsi="Calibri"/>
        <w:bCs/>
        <w:i/>
        <w:sz w:val="18"/>
      </w:rPr>
      <w:t>1</w:t>
    </w:r>
    <w:r w:rsidR="009301DD">
      <w:rPr>
        <w:rFonts w:ascii="Calibri" w:hAnsi="Calibri"/>
        <w:bCs/>
        <w:i/>
        <w:sz w:val="18"/>
      </w:rPr>
      <w:t>0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0E8"/>
    <w:rsid w:val="00291977"/>
    <w:rsid w:val="0029243C"/>
    <w:rsid w:val="00292658"/>
    <w:rsid w:val="002930D2"/>
    <w:rsid w:val="00295434"/>
    <w:rsid w:val="00297C66"/>
    <w:rsid w:val="002A103F"/>
    <w:rsid w:val="002A1511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363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58E"/>
    <w:rsid w:val="0056532A"/>
    <w:rsid w:val="00572A61"/>
    <w:rsid w:val="00573160"/>
    <w:rsid w:val="005745CC"/>
    <w:rsid w:val="00574A04"/>
    <w:rsid w:val="00577D87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01DD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0944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4809"/>
    <w:rsid w:val="00A356EB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AF773C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3062"/>
    <w:rsid w:val="00C9554C"/>
    <w:rsid w:val="00C96444"/>
    <w:rsid w:val="00C970A4"/>
    <w:rsid w:val="00CA533D"/>
    <w:rsid w:val="00CA5CAC"/>
    <w:rsid w:val="00CA6236"/>
    <w:rsid w:val="00CB1AD7"/>
    <w:rsid w:val="00CB6A08"/>
    <w:rsid w:val="00CC0E58"/>
    <w:rsid w:val="00CC1110"/>
    <w:rsid w:val="00CC11FC"/>
    <w:rsid w:val="00CC1564"/>
    <w:rsid w:val="00CC38D0"/>
    <w:rsid w:val="00CC5D0B"/>
    <w:rsid w:val="00CC62BA"/>
    <w:rsid w:val="00CC69D9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85D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16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5D6D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Edyta Radzieja</cp:lastModifiedBy>
  <cp:revision>22</cp:revision>
  <cp:lastPrinted>2021-03-16T12:52:00Z</cp:lastPrinted>
  <dcterms:created xsi:type="dcterms:W3CDTF">2021-06-28T12:17:00Z</dcterms:created>
  <dcterms:modified xsi:type="dcterms:W3CDTF">2025-06-02T11:03:00Z</dcterms:modified>
</cp:coreProperties>
</file>